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2819" w:rsidRDefault="00882819" w:rsidP="007A409A">
      <w:pPr>
        <w:tabs>
          <w:tab w:val="left" w:pos="6663"/>
        </w:tabs>
        <w:spacing w:line="276" w:lineRule="auto"/>
        <w:jc w:val="center"/>
        <w:rPr>
          <w:b/>
        </w:rPr>
      </w:pPr>
    </w:p>
    <w:p w:rsidR="00882819" w:rsidRDefault="00882819" w:rsidP="00882819">
      <w:pPr>
        <w:tabs>
          <w:tab w:val="left" w:pos="6663"/>
        </w:tabs>
        <w:spacing w:line="276" w:lineRule="auto"/>
        <w:jc w:val="center"/>
        <w:rPr>
          <w:b/>
        </w:rPr>
      </w:pPr>
    </w:p>
    <w:p w:rsidR="006D45BA" w:rsidRDefault="006D45BA" w:rsidP="00631F75">
      <w:pPr>
        <w:autoSpaceDE w:val="0"/>
        <w:mirrorIndents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6D45BA" w:rsidRDefault="006D45BA" w:rsidP="00631F75">
      <w:pPr>
        <w:autoSpaceDE w:val="0"/>
        <w:mirrorIndents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6660C7" w:rsidRDefault="006660C7" w:rsidP="00631F75">
      <w:pPr>
        <w:autoSpaceDE w:val="0"/>
        <w:mirrorIndents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</w:t>
      </w:r>
      <w:r w:rsidR="00EB6F81" w:rsidRPr="007A409A">
        <w:rPr>
          <w:rFonts w:asciiTheme="minorHAnsi" w:hAnsiTheme="minorHAnsi" w:cstheme="minorHAnsi"/>
          <w:b/>
          <w:sz w:val="22"/>
          <w:szCs w:val="22"/>
        </w:rPr>
        <w:t>B</w:t>
      </w:r>
    </w:p>
    <w:p w:rsidR="006D45BA" w:rsidRDefault="006D45BA" w:rsidP="00631F75">
      <w:pPr>
        <w:autoSpaceDE w:val="0"/>
        <w:mirrorIndents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6D45BA" w:rsidRDefault="008417FE" w:rsidP="008417FE">
      <w:pPr>
        <w:autoSpaceDE w:val="0"/>
        <w:mirrorIndents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CANDIDATO:________________________________________ </w:t>
      </w:r>
    </w:p>
    <w:p w:rsidR="008417FE" w:rsidRDefault="008417FE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</w:p>
    <w:p w:rsidR="008417FE" w:rsidRPr="007A409A" w:rsidRDefault="008417FE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</w:p>
    <w:tbl>
      <w:tblPr>
        <w:tblStyle w:val="TableGrid0"/>
        <w:tblpPr w:leftFromText="141" w:rightFromText="141" w:vertAnchor="text" w:horzAnchor="margin" w:tblpY="242"/>
        <w:tblW w:w="10485" w:type="dxa"/>
        <w:tblInd w:w="0" w:type="dxa"/>
        <w:tblCellMar>
          <w:top w:w="6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5240"/>
        <w:gridCol w:w="1843"/>
        <w:gridCol w:w="1559"/>
        <w:gridCol w:w="1843"/>
      </w:tblGrid>
      <w:tr w:rsidR="00851169" w:rsidRPr="00EB6F81" w:rsidTr="008417FE">
        <w:trPr>
          <w:trHeight w:val="51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keepNext/>
              <w:keepLines/>
              <w:widowControl w:val="0"/>
              <w:spacing w:line="360" w:lineRule="auto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Titoli Valutabili </w:t>
            </w:r>
            <w:r w:rsidRPr="00EB6F81">
              <w:rPr>
                <w:b/>
                <w:bCs/>
                <w:sz w:val="20"/>
                <w:szCs w:val="20"/>
              </w:rPr>
              <w:t>art.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EB6F81">
              <w:rPr>
                <w:b/>
                <w:bCs/>
                <w:sz w:val="20"/>
                <w:szCs w:val="20"/>
              </w:rPr>
              <w:t xml:space="preserve"> dell’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EB6F81">
              <w:rPr>
                <w:b/>
                <w:bCs/>
                <w:sz w:val="20"/>
                <w:szCs w:val="20"/>
              </w:rPr>
              <w:t xml:space="preserve">vviso di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EB6F81">
              <w:rPr>
                <w:b/>
                <w:bCs/>
                <w:sz w:val="20"/>
                <w:szCs w:val="20"/>
              </w:rPr>
              <w:t>elezione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keepNext/>
              <w:keepLines/>
              <w:widowControl w:val="0"/>
              <w:spacing w:line="360" w:lineRule="auto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keepNext/>
              <w:keepLines/>
              <w:widowControl w:val="0"/>
              <w:spacing w:line="360" w:lineRule="auto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EB6F81">
              <w:rPr>
                <w:b/>
                <w:bCs/>
                <w:sz w:val="20"/>
                <w:szCs w:val="20"/>
              </w:rPr>
              <w:t xml:space="preserve"> cura del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EB6F81">
              <w:rPr>
                <w:b/>
                <w:bCs/>
                <w:sz w:val="20"/>
                <w:szCs w:val="20"/>
              </w:rPr>
              <w:t>andidato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keepNext/>
              <w:keepLines/>
              <w:widowControl w:val="0"/>
              <w:spacing w:line="360" w:lineRule="auto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EB6F81">
              <w:rPr>
                <w:b/>
                <w:bCs/>
                <w:sz w:val="20"/>
                <w:szCs w:val="20"/>
              </w:rPr>
              <w:t xml:space="preserve"> cura della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EB6F81">
              <w:rPr>
                <w:b/>
                <w:bCs/>
                <w:sz w:val="20"/>
                <w:szCs w:val="20"/>
              </w:rPr>
              <w:t>ommissione</w:t>
            </w:r>
          </w:p>
        </w:tc>
      </w:tr>
      <w:tr w:rsidR="00851169" w:rsidRPr="00EB6F81" w:rsidTr="008417FE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LAUREA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Punti 3</w:t>
            </w:r>
            <w:r w:rsidRPr="0037550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spacing w:line="360" w:lineRule="auto"/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1169" w:rsidRPr="00EB6F81" w:rsidTr="008417FE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Default="00851169" w:rsidP="00841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</w:pPr>
            <w:r>
              <w:t>DIPLOMA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Default="00851169" w:rsidP="008417FE">
            <w:pPr>
              <w:spacing w:line="360" w:lineRule="auto"/>
              <w:ind w:right="-110"/>
              <w:jc w:val="center"/>
              <w:rPr>
                <w:color w:val="000000"/>
              </w:rPr>
            </w:pPr>
            <w:r>
              <w:rPr>
                <w:color w:val="00000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69" w:rsidRPr="00EB6F81" w:rsidRDefault="00851169" w:rsidP="008417FE">
            <w:pPr>
              <w:spacing w:line="360" w:lineRule="auto"/>
              <w:ind w:right="-113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</w:rPr>
            </w:pPr>
          </w:p>
        </w:tc>
      </w:tr>
      <w:tr w:rsidR="00851169" w:rsidRPr="00EB6F81" w:rsidTr="008417FE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8417FE" w:rsidRDefault="00851169" w:rsidP="008417FE">
            <w:pPr>
              <w:spacing w:line="360" w:lineRule="auto"/>
              <w:ind w:left="34"/>
              <w:jc w:val="both"/>
            </w:pPr>
            <w:r w:rsidRPr="008417FE">
              <w:t>Master,</w:t>
            </w:r>
            <w:r w:rsidRPr="008417FE">
              <w:rPr>
                <w:spacing w:val="-3"/>
              </w:rPr>
              <w:t xml:space="preserve"> </w:t>
            </w:r>
            <w:r w:rsidRPr="008417FE">
              <w:t>diplomi</w:t>
            </w:r>
            <w:r w:rsidRPr="008417FE">
              <w:rPr>
                <w:spacing w:val="-3"/>
              </w:rPr>
              <w:t xml:space="preserve"> </w:t>
            </w:r>
            <w:r w:rsidRPr="008417FE">
              <w:t>di</w:t>
            </w:r>
            <w:r w:rsidRPr="008417FE">
              <w:rPr>
                <w:spacing w:val="-1"/>
              </w:rPr>
              <w:t xml:space="preserve"> </w:t>
            </w:r>
            <w:r w:rsidRPr="008417FE">
              <w:t>specializzazione</w:t>
            </w:r>
            <w:r w:rsidRPr="008417FE">
              <w:rPr>
                <w:spacing w:val="-3"/>
              </w:rPr>
              <w:t xml:space="preserve">, </w:t>
            </w:r>
            <w:r w:rsidRPr="008417FE">
              <w:t>corsi</w:t>
            </w:r>
            <w:r w:rsidRPr="008417FE">
              <w:rPr>
                <w:spacing w:val="-2"/>
              </w:rPr>
              <w:t xml:space="preserve"> </w:t>
            </w:r>
            <w:r w:rsidRPr="008417FE">
              <w:t>di</w:t>
            </w:r>
            <w:r w:rsidRPr="008417FE">
              <w:rPr>
                <w:spacing w:val="-3"/>
              </w:rPr>
              <w:t xml:space="preserve"> </w:t>
            </w:r>
            <w:r w:rsidRPr="008417FE">
              <w:t>perfezionamento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34" w:right="-110" w:firstLine="5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1169" w:rsidRPr="00EB6F81" w:rsidTr="008417FE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851169" w:rsidRDefault="00851169" w:rsidP="008417FE">
            <w:pPr>
              <w:spacing w:line="360" w:lineRule="auto"/>
              <w:ind w:left="34"/>
              <w:jc w:val="both"/>
            </w:pPr>
            <w:r w:rsidRPr="00851169">
              <w:t>Master, diplomi di specializzazione, corsi di perfezionamento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8417FE" w:rsidRDefault="00851169" w:rsidP="008417FE">
            <w:pPr>
              <w:spacing w:line="360" w:lineRule="auto"/>
              <w:ind w:left="34" w:right="-110" w:firstLine="5"/>
              <w:jc w:val="center"/>
              <w:rPr>
                <w:color w:val="000000"/>
                <w:sz w:val="20"/>
                <w:szCs w:val="20"/>
              </w:rPr>
            </w:pPr>
            <w:r w:rsidRPr="008417FE">
              <w:rPr>
                <w:color w:val="000000"/>
                <w:sz w:val="20"/>
                <w:szCs w:val="20"/>
              </w:rPr>
              <w:t>Pt. 1 per titolo Max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34" w:right="372" w:firstLine="5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</w:rPr>
            </w:pPr>
          </w:p>
        </w:tc>
      </w:tr>
      <w:tr w:rsidR="00851169" w:rsidRPr="00EB6F81" w:rsidTr="008417FE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851169" w:rsidRDefault="00851169" w:rsidP="008417FE">
            <w:pPr>
              <w:spacing w:line="360" w:lineRule="auto"/>
              <w:ind w:left="34"/>
              <w:jc w:val="both"/>
            </w:pPr>
            <w:r w:rsidRPr="00851169">
              <w:t>Competenze documentate in ambito STEAM (certificazioni informatiche, esperienze lavorative)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8417FE" w:rsidRDefault="00851169" w:rsidP="008417FE">
            <w:pPr>
              <w:spacing w:line="360" w:lineRule="auto"/>
              <w:ind w:left="34" w:right="-110" w:firstLine="5"/>
              <w:jc w:val="center"/>
              <w:rPr>
                <w:color w:val="000000"/>
                <w:sz w:val="20"/>
                <w:szCs w:val="20"/>
              </w:rPr>
            </w:pPr>
            <w:r w:rsidRPr="008417FE">
              <w:rPr>
                <w:color w:val="000000"/>
                <w:sz w:val="20"/>
                <w:szCs w:val="20"/>
              </w:rPr>
              <w:t>Pt. 1 per titolo Max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34" w:right="372" w:firstLine="5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</w:rPr>
            </w:pPr>
          </w:p>
        </w:tc>
      </w:tr>
      <w:tr w:rsidR="00851169" w:rsidRPr="00EB6F81" w:rsidTr="008417FE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80"/>
              <w:jc w:val="both"/>
              <w:rPr>
                <w:b/>
                <w:color w:val="000000"/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Pregresse esperienze in qualità di progettista in progetti PONFSE/FESR/POR/PNSD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51169" w:rsidRPr="00EB6F81" w:rsidTr="008417FE">
        <w:trPr>
          <w:trHeight w:val="2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375508" w:rsidRDefault="00851169" w:rsidP="008417FE">
            <w:pPr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Incarichi di tutor e/o esperto in progetti PTOF/PON/POR/POC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9" w:rsidRPr="00EB6F81" w:rsidRDefault="00851169" w:rsidP="008417FE">
            <w:pPr>
              <w:spacing w:line="360" w:lineRule="auto"/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63D19" w:rsidRDefault="00A63D1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51169" w:rsidRDefault="0085116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417FE" w:rsidRDefault="00B83442" w:rsidP="00F60A4C">
      <w:pPr>
        <w:autoSpaceDE w:val="0"/>
        <w:mirrorIndents/>
        <w:rPr>
          <w:rFonts w:asciiTheme="minorHAnsi" w:eastAsiaTheme="minorEastAsia" w:hAnsiTheme="minorHAnsi" w:cstheme="minorHAnsi"/>
        </w:rPr>
      </w:pPr>
      <w:r w:rsidRPr="00F60A4C"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</w:t>
      </w:r>
    </w:p>
    <w:p w:rsidR="008417FE" w:rsidRDefault="008417FE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8417FE" w:rsidRDefault="008417FE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6D45BA" w:rsidRDefault="006D45BA" w:rsidP="00F60A4C">
      <w:pPr>
        <w:autoSpaceDE w:val="0"/>
        <w:mirrorIndents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Data ______________________________________</w:t>
      </w:r>
    </w:p>
    <w:p w:rsidR="006D45BA" w:rsidRDefault="006D45BA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F60A4C" w:rsidRDefault="006D45BA" w:rsidP="00F60A4C">
      <w:pPr>
        <w:autoSpaceDE w:val="0"/>
        <w:mirrorIndents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                                                  </w:t>
      </w:r>
      <w:r w:rsidR="00F60A4C" w:rsidRPr="00F60A4C">
        <w:rPr>
          <w:rFonts w:asciiTheme="minorHAnsi" w:eastAsiaTheme="minorEastAsia" w:hAnsiTheme="minorHAnsi" w:cstheme="minorHAnsi"/>
        </w:rPr>
        <w:t>Firma</w:t>
      </w:r>
    </w:p>
    <w:p w:rsidR="006D45BA" w:rsidRDefault="006D45BA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6D45BA" w:rsidRPr="00F60A4C" w:rsidRDefault="006D45BA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</w:p>
    <w:p w:rsidR="00A63D19" w:rsidRPr="00F60A4C" w:rsidRDefault="00F60A4C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  <w:t>_________</w:t>
      </w:r>
      <w:r>
        <w:rPr>
          <w:rFonts w:asciiTheme="minorHAnsi" w:eastAsiaTheme="minorEastAsia" w:hAnsiTheme="minorHAnsi" w:cstheme="minorBidi"/>
          <w:bCs/>
        </w:rPr>
        <w:t>_____</w:t>
      </w:r>
      <w:r w:rsidRPr="00F60A4C">
        <w:rPr>
          <w:rFonts w:asciiTheme="minorHAnsi" w:eastAsiaTheme="minorEastAsia" w:hAnsiTheme="minorHAnsi" w:cstheme="minorBidi"/>
          <w:bCs/>
        </w:rPr>
        <w:t>______________</w:t>
      </w:r>
      <w:r w:rsidR="00B83442" w:rsidRPr="00F60A4C">
        <w:rPr>
          <w:rFonts w:asciiTheme="minorHAnsi" w:eastAsiaTheme="minorEastAsia" w:hAnsiTheme="minorHAnsi" w:cstheme="minorBidi"/>
          <w:bCs/>
        </w:rPr>
        <w:t xml:space="preserve"> 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</w:p>
    <w:sectPr w:rsidR="0029357C" w:rsidRPr="0029357C" w:rsidSect="00631F75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0A8F" w:rsidRDefault="00710A8F">
      <w:r>
        <w:separator/>
      </w:r>
    </w:p>
  </w:endnote>
  <w:endnote w:type="continuationSeparator" w:id="0">
    <w:p w:rsidR="00710A8F" w:rsidRDefault="0071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6579" w:rsidRDefault="00DC65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C6579" w:rsidRDefault="00DC6579">
    <w:pPr>
      <w:pStyle w:val="Footer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0A8F" w:rsidRDefault="00710A8F">
      <w:r>
        <w:separator/>
      </w:r>
    </w:p>
  </w:footnote>
  <w:footnote w:type="continuationSeparator" w:id="0">
    <w:p w:rsidR="00710A8F" w:rsidRDefault="00710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6579" w:rsidRDefault="00DC6579">
    <w:pPr>
      <w:pStyle w:val="Header"/>
    </w:pPr>
  </w:p>
  <w:p w:rsidR="00DC6579" w:rsidRDefault="00DC6579" w:rsidP="00053D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034D"/>
    <w:multiLevelType w:val="multilevel"/>
    <w:tmpl w:val="93CEF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984413">
    <w:abstractNumId w:val="15"/>
  </w:num>
  <w:num w:numId="2" w16cid:durableId="1592352809">
    <w:abstractNumId w:val="17"/>
  </w:num>
  <w:num w:numId="3" w16cid:durableId="526258556">
    <w:abstractNumId w:val="16"/>
  </w:num>
  <w:num w:numId="4" w16cid:durableId="2095395479">
    <w:abstractNumId w:val="5"/>
  </w:num>
  <w:num w:numId="5" w16cid:durableId="67505334">
    <w:abstractNumId w:val="14"/>
  </w:num>
  <w:num w:numId="6" w16cid:durableId="401753871">
    <w:abstractNumId w:val="6"/>
  </w:num>
  <w:num w:numId="7" w16cid:durableId="1875381869">
    <w:abstractNumId w:val="10"/>
  </w:num>
  <w:num w:numId="8" w16cid:durableId="10763543">
    <w:abstractNumId w:val="8"/>
  </w:num>
  <w:num w:numId="9" w16cid:durableId="1942762111">
    <w:abstractNumId w:val="9"/>
  </w:num>
  <w:num w:numId="10" w16cid:durableId="2012833616">
    <w:abstractNumId w:val="13"/>
  </w:num>
  <w:num w:numId="11" w16cid:durableId="6388455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54809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2112625187">
    <w:abstractNumId w:val="18"/>
  </w:num>
  <w:num w:numId="14" w16cid:durableId="1612664221">
    <w:abstractNumId w:val="12"/>
  </w:num>
  <w:num w:numId="15" w16cid:durableId="76699926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02FB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55F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5508"/>
    <w:rsid w:val="00376169"/>
    <w:rsid w:val="00376225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6438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4D83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5BA"/>
    <w:rsid w:val="006D4AC3"/>
    <w:rsid w:val="006D68AE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A8F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38C0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17FE"/>
    <w:rsid w:val="00842499"/>
    <w:rsid w:val="00842E3A"/>
    <w:rsid w:val="008459E3"/>
    <w:rsid w:val="00847E8A"/>
    <w:rsid w:val="008501A3"/>
    <w:rsid w:val="00851169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3EA"/>
    <w:rsid w:val="008B1FC8"/>
    <w:rsid w:val="008B37FD"/>
    <w:rsid w:val="008B6767"/>
    <w:rsid w:val="008B67E9"/>
    <w:rsid w:val="008C0440"/>
    <w:rsid w:val="008C1400"/>
    <w:rsid w:val="008D094E"/>
    <w:rsid w:val="008D1317"/>
    <w:rsid w:val="008D3C3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2812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D89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493DC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6D97"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Heading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Heading5">
    <w:name w:val="heading 5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Heading7">
    <w:name w:val="heading 7"/>
    <w:basedOn w:val="Normal"/>
    <w:next w:val="Normal"/>
    <w:qFormat/>
    <w:pPr>
      <w:keepNext/>
      <w:ind w:right="1133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pPr>
      <w:keepNext/>
      <w:ind w:right="1133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"/>
    <w:pPr>
      <w:ind w:right="1133"/>
      <w:jc w:val="both"/>
    </w:pPr>
    <w:rPr>
      <w:sz w:val="22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"/>
    <w:next w:val="Normal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le">
    <w:name w:val="Title"/>
    <w:basedOn w:val="Normal"/>
    <w:qFormat/>
    <w:rsid w:val="008F7B5F"/>
    <w:pPr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8F7B5F"/>
    <w:pPr>
      <w:ind w:left="708"/>
    </w:pPr>
    <w:rPr>
      <w:sz w:val="24"/>
      <w:szCs w:val="24"/>
    </w:rPr>
  </w:style>
  <w:style w:type="table" w:styleId="TableWeb1">
    <w:name w:val="Table Web 1"/>
    <w:basedOn w:val="TableNormal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DefaultParagraphFont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">
    <w:name w:val="Titolo #6_"/>
    <w:link w:val="Titolo60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"/>
    <w:link w:val="Titolo6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leNormal"/>
    <w:next w:val="TableGrid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C74E9"/>
  </w:style>
  <w:style w:type="table" w:customStyle="1" w:styleId="TableGrid0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322B77"/>
  </w:style>
  <w:style w:type="character" w:customStyle="1" w:styleId="CommaCarattere">
    <w:name w:val="Comma Carattere"/>
    <w:basedOn w:val="DefaultParagraphFont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ListParagraph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1"/>
    <w:rsid w:val="0029357C"/>
    <w:rPr>
      <w:rFonts w:ascii="Arial" w:hAnsi="Arial"/>
      <w:b/>
      <w:kern w:val="28"/>
      <w:sz w:val="28"/>
    </w:rPr>
  </w:style>
  <w:style w:type="character" w:customStyle="1" w:styleId="Heading2Char">
    <w:name w:val="Heading 2 Char"/>
    <w:link w:val="Heading2"/>
    <w:uiPriority w:val="1"/>
    <w:rsid w:val="0029357C"/>
    <w:rPr>
      <w:b/>
      <w:shd w:val="pct10" w:color="auto" w:fill="auto"/>
    </w:rPr>
  </w:style>
  <w:style w:type="character" w:customStyle="1" w:styleId="Heading3Char">
    <w:name w:val="Heading 3 Char"/>
    <w:link w:val="Heading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FollowedHyperlink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F5D37-02CB-420C-AE10-98D3C189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Maria Vitale</cp:lastModifiedBy>
  <cp:revision>3</cp:revision>
  <cp:lastPrinted>2023-04-21T10:01:00Z</cp:lastPrinted>
  <dcterms:created xsi:type="dcterms:W3CDTF">2025-03-15T12:45:00Z</dcterms:created>
  <dcterms:modified xsi:type="dcterms:W3CDTF">2025-03-20T12:03:00Z</dcterms:modified>
</cp:coreProperties>
</file>